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2477A1ED" w:rsidR="006601C7" w:rsidRDefault="004118BF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20D4DE99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65E4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25. november 26-á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3C7D91" w14:textId="18CA7C3A" w:rsidR="004118BF" w:rsidRPr="004118BF" w:rsidRDefault="006601C7" w:rsidP="004118BF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4118BF" w:rsidRPr="004118BF">
        <w:rPr>
          <w:rFonts w:ascii="Times New Roman" w:hAnsi="Times New Roman" w:cs="Times New Roman"/>
          <w:b/>
          <w:sz w:val="24"/>
          <w:szCs w:val="24"/>
        </w:rPr>
        <w:t>Tájékoztatás a nemzetiséghez tartozó személyek utónevének anyakönyvezéséről szóló 5</w:t>
      </w:r>
      <w:r w:rsidR="00916BAB">
        <w:rPr>
          <w:rFonts w:ascii="Times New Roman" w:hAnsi="Times New Roman" w:cs="Times New Roman"/>
          <w:b/>
          <w:sz w:val="24"/>
          <w:szCs w:val="24"/>
        </w:rPr>
        <w:t>/2025. számú elvi állásfoglalás</w:t>
      </w:r>
      <w:r w:rsidR="004118BF" w:rsidRPr="004118BF">
        <w:rPr>
          <w:rFonts w:ascii="Times New Roman" w:hAnsi="Times New Roman" w:cs="Times New Roman"/>
          <w:b/>
          <w:sz w:val="24"/>
          <w:szCs w:val="24"/>
        </w:rPr>
        <w:t xml:space="preserve"> kapcsán</w:t>
      </w:r>
    </w:p>
    <w:p w14:paraId="5151FFE8" w14:textId="116A54D4" w:rsidR="008F52C9" w:rsidRPr="008F52C9" w:rsidRDefault="008F52C9" w:rsidP="008F52C9">
      <w:pPr>
        <w:spacing w:after="0" w:line="360" w:lineRule="auto"/>
        <w:ind w:hanging="1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578A02" w14:textId="77777777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7D9B995D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2D783858" w:rsidR="006601C7" w:rsidRPr="00575033" w:rsidRDefault="006600C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9802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9802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AD34BFC" w14:textId="23166E4A" w:rsidR="009802AB" w:rsidRDefault="009802A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78164EA0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1D34FA24" w14:textId="3120EF63" w:rsidR="00597C29" w:rsidRDefault="00597C29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Magyarországon Élő Nemzetiségek Jogainak Védelmét Ellátó Biztoshelyettes</w:t>
      </w:r>
      <w:r w:rsidR="00BE05F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05FC">
        <w:rPr>
          <w:rFonts w:ascii="Times New Roman" w:hAnsi="Times New Roman" w:cs="Times New Roman"/>
          <w:sz w:val="24"/>
          <w:szCs w:val="24"/>
        </w:rPr>
        <w:t xml:space="preserve">Dr. </w:t>
      </w:r>
      <w:r>
        <w:rPr>
          <w:rFonts w:ascii="Times New Roman" w:hAnsi="Times New Roman" w:cs="Times New Roman"/>
          <w:sz w:val="24"/>
          <w:szCs w:val="24"/>
        </w:rPr>
        <w:t xml:space="preserve">Szalayné </w:t>
      </w:r>
      <w:r w:rsidR="00BE05FC">
        <w:rPr>
          <w:rFonts w:ascii="Times New Roman" w:hAnsi="Times New Roman" w:cs="Times New Roman"/>
          <w:sz w:val="24"/>
          <w:szCs w:val="24"/>
        </w:rPr>
        <w:t xml:space="preserve">dr. </w:t>
      </w:r>
      <w:r>
        <w:rPr>
          <w:rFonts w:ascii="Times New Roman" w:hAnsi="Times New Roman" w:cs="Times New Roman"/>
          <w:sz w:val="24"/>
          <w:szCs w:val="24"/>
        </w:rPr>
        <w:t>Sándor Erzsébet ombudsmanhelyettes levélben kereste meg az Országos Nemzetiségi Önkormányzatok Szövetségét (a továbbiakban: Szövetség) a nemzetiséghez tartozó személyek utónevének anyakönyvezéséről szóló 5/2025. számú elvi állásfoglalása kapcsán.</w:t>
      </w:r>
    </w:p>
    <w:p w14:paraId="5DD7880F" w14:textId="77777777" w:rsidR="00392B99" w:rsidRDefault="00597C29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Ombudsmanhelyettes Asszony kérte, hogy a megállapítás</w:t>
      </w:r>
      <w:r w:rsidR="002D52AE">
        <w:rPr>
          <w:rFonts w:ascii="Times New Roman" w:hAnsi="Times New Roman" w:cs="Times New Roman"/>
          <w:sz w:val="24"/>
          <w:szCs w:val="24"/>
        </w:rPr>
        <w:t>ait és javaslatait tartalmazó</w:t>
      </w:r>
      <w:r>
        <w:rPr>
          <w:rFonts w:ascii="Times New Roman" w:hAnsi="Times New Roman" w:cs="Times New Roman"/>
          <w:sz w:val="24"/>
          <w:szCs w:val="24"/>
        </w:rPr>
        <w:t xml:space="preserve"> elvi állásfoglalását a Szövetsé</w:t>
      </w:r>
      <w:r w:rsidR="000B6EAE">
        <w:rPr>
          <w:rFonts w:ascii="Times New Roman" w:hAnsi="Times New Roman" w:cs="Times New Roman"/>
          <w:sz w:val="24"/>
          <w:szCs w:val="24"/>
        </w:rPr>
        <w:t xml:space="preserve">g juttassa el a tagjai számára. </w:t>
      </w:r>
    </w:p>
    <w:p w14:paraId="3118DF24" w14:textId="4B17745A" w:rsidR="00597C29" w:rsidRDefault="00597C29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Fentiekre </w:t>
      </w:r>
      <w:r w:rsidR="0076533D">
        <w:rPr>
          <w:rFonts w:ascii="Times New Roman" w:hAnsi="Times New Roman" w:cs="Times New Roman"/>
          <w:sz w:val="24"/>
          <w:szCs w:val="24"/>
        </w:rPr>
        <w:t xml:space="preserve">figyelemmel </w:t>
      </w:r>
      <w:r>
        <w:rPr>
          <w:rFonts w:ascii="Times New Roman" w:hAnsi="Times New Roman" w:cs="Times New Roman"/>
          <w:sz w:val="24"/>
          <w:szCs w:val="24"/>
        </w:rPr>
        <w:t>jelen tájékoztatás részét képezi a megnevezett elvi állásfoglalás.</w:t>
      </w:r>
    </w:p>
    <w:p w14:paraId="1F77B12D" w14:textId="77777777" w:rsidR="00597C29" w:rsidRDefault="00597C29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AC6C15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A1FEF"/>
    <w:multiLevelType w:val="hybridMultilevel"/>
    <w:tmpl w:val="F17E3180"/>
    <w:lvl w:ilvl="0" w:tplc="F29AAFD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6E179C"/>
    <w:multiLevelType w:val="hybridMultilevel"/>
    <w:tmpl w:val="F33CF5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509497">
    <w:abstractNumId w:val="15"/>
  </w:num>
  <w:num w:numId="2" w16cid:durableId="807238935">
    <w:abstractNumId w:val="16"/>
  </w:num>
  <w:num w:numId="3" w16cid:durableId="661355504">
    <w:abstractNumId w:val="13"/>
  </w:num>
  <w:num w:numId="4" w16cid:durableId="389352949">
    <w:abstractNumId w:val="10"/>
  </w:num>
  <w:num w:numId="5" w16cid:durableId="139464812">
    <w:abstractNumId w:val="6"/>
  </w:num>
  <w:num w:numId="6" w16cid:durableId="813375209">
    <w:abstractNumId w:val="12"/>
  </w:num>
  <w:num w:numId="7" w16cid:durableId="1458449250">
    <w:abstractNumId w:val="7"/>
  </w:num>
  <w:num w:numId="8" w16cid:durableId="628978706">
    <w:abstractNumId w:val="8"/>
  </w:num>
  <w:num w:numId="9" w16cid:durableId="1279020255">
    <w:abstractNumId w:val="11"/>
  </w:num>
  <w:num w:numId="10" w16cid:durableId="881596181">
    <w:abstractNumId w:val="1"/>
  </w:num>
  <w:num w:numId="11" w16cid:durableId="549616279">
    <w:abstractNumId w:val="2"/>
  </w:num>
  <w:num w:numId="12" w16cid:durableId="549922481">
    <w:abstractNumId w:val="3"/>
  </w:num>
  <w:num w:numId="13" w16cid:durableId="250630211">
    <w:abstractNumId w:val="4"/>
  </w:num>
  <w:num w:numId="14" w16cid:durableId="814377403">
    <w:abstractNumId w:val="5"/>
  </w:num>
  <w:num w:numId="15" w16cid:durableId="1729382627">
    <w:abstractNumId w:val="0"/>
  </w:num>
  <w:num w:numId="16" w16cid:durableId="381100021">
    <w:abstractNumId w:val="9"/>
  </w:num>
  <w:num w:numId="17" w16cid:durableId="57917017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3005"/>
    <w:rsid w:val="000B5CCD"/>
    <w:rsid w:val="000B61C7"/>
    <w:rsid w:val="000B65AB"/>
    <w:rsid w:val="000B6AA8"/>
    <w:rsid w:val="000B6EAE"/>
    <w:rsid w:val="000C1DE4"/>
    <w:rsid w:val="000C5F16"/>
    <w:rsid w:val="000D6CA2"/>
    <w:rsid w:val="000E3E7C"/>
    <w:rsid w:val="000F0098"/>
    <w:rsid w:val="000F3AAF"/>
    <w:rsid w:val="00103731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0D7F"/>
    <w:rsid w:val="0020769F"/>
    <w:rsid w:val="00227244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93D3E"/>
    <w:rsid w:val="00295AC6"/>
    <w:rsid w:val="00297324"/>
    <w:rsid w:val="002D52AE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E41"/>
    <w:rsid w:val="00365FCB"/>
    <w:rsid w:val="003665D9"/>
    <w:rsid w:val="003736E4"/>
    <w:rsid w:val="00373D04"/>
    <w:rsid w:val="00375A2D"/>
    <w:rsid w:val="00377A13"/>
    <w:rsid w:val="00392B99"/>
    <w:rsid w:val="00392D89"/>
    <w:rsid w:val="003A3887"/>
    <w:rsid w:val="003A5AF5"/>
    <w:rsid w:val="003B18FD"/>
    <w:rsid w:val="003E01D2"/>
    <w:rsid w:val="003E678A"/>
    <w:rsid w:val="00404B6C"/>
    <w:rsid w:val="00406B50"/>
    <w:rsid w:val="0041079A"/>
    <w:rsid w:val="004118BF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97C29"/>
    <w:rsid w:val="005A6FEB"/>
    <w:rsid w:val="005B36D4"/>
    <w:rsid w:val="005D0493"/>
    <w:rsid w:val="005E1051"/>
    <w:rsid w:val="005E5761"/>
    <w:rsid w:val="005F0179"/>
    <w:rsid w:val="005F39DE"/>
    <w:rsid w:val="0061199E"/>
    <w:rsid w:val="0061531F"/>
    <w:rsid w:val="00643DFD"/>
    <w:rsid w:val="00651B18"/>
    <w:rsid w:val="00654660"/>
    <w:rsid w:val="006600C6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C43ED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6533D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10AA0"/>
    <w:rsid w:val="00821B3F"/>
    <w:rsid w:val="0083027B"/>
    <w:rsid w:val="00831E01"/>
    <w:rsid w:val="008365F8"/>
    <w:rsid w:val="008431F7"/>
    <w:rsid w:val="0085653B"/>
    <w:rsid w:val="00863811"/>
    <w:rsid w:val="00863EF5"/>
    <w:rsid w:val="00866052"/>
    <w:rsid w:val="00893E52"/>
    <w:rsid w:val="008A0074"/>
    <w:rsid w:val="008A4FA1"/>
    <w:rsid w:val="008A6F43"/>
    <w:rsid w:val="008E0730"/>
    <w:rsid w:val="008E5FA0"/>
    <w:rsid w:val="008F52C9"/>
    <w:rsid w:val="008F7857"/>
    <w:rsid w:val="00911DC6"/>
    <w:rsid w:val="00916BAB"/>
    <w:rsid w:val="00934E99"/>
    <w:rsid w:val="00947BE4"/>
    <w:rsid w:val="00953109"/>
    <w:rsid w:val="00962B93"/>
    <w:rsid w:val="0097405E"/>
    <w:rsid w:val="00975F7A"/>
    <w:rsid w:val="009802AB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770C2"/>
    <w:rsid w:val="00A805F0"/>
    <w:rsid w:val="00A81E36"/>
    <w:rsid w:val="00A84114"/>
    <w:rsid w:val="00A878EC"/>
    <w:rsid w:val="00A87E1A"/>
    <w:rsid w:val="00A912B4"/>
    <w:rsid w:val="00A959C3"/>
    <w:rsid w:val="00A96740"/>
    <w:rsid w:val="00AA132C"/>
    <w:rsid w:val="00AB527C"/>
    <w:rsid w:val="00AC2433"/>
    <w:rsid w:val="00AD0D62"/>
    <w:rsid w:val="00AF5C8B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05FC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58E1"/>
    <w:rsid w:val="00D1605B"/>
    <w:rsid w:val="00D204EF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69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C0CD3"/>
    <w:rsid w:val="00ED7937"/>
    <w:rsid w:val="00EE43CD"/>
    <w:rsid w:val="00F53CAB"/>
    <w:rsid w:val="00F56BB0"/>
    <w:rsid w:val="00F6134C"/>
    <w:rsid w:val="00F71A79"/>
    <w:rsid w:val="00F96988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365F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table" w:styleId="Rcsostblzat">
    <w:name w:val="Table Grid"/>
    <w:basedOn w:val="Normltblzat"/>
    <w:uiPriority w:val="39"/>
    <w:rsid w:val="00660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8365F8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Felsorols">
    <w:name w:val="List Bullet"/>
    <w:basedOn w:val="Norml"/>
    <w:uiPriority w:val="99"/>
    <w:unhideWhenUsed/>
    <w:rsid w:val="008365F8"/>
    <w:pPr>
      <w:numPr>
        <w:numId w:val="15"/>
      </w:numPr>
      <w:spacing w:after="200" w:line="276" w:lineRule="auto"/>
      <w:contextualSpacing/>
    </w:pPr>
    <w:rPr>
      <w:rFonts w:eastAsiaTheme="minorEastAsi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1099</Characters>
  <Application>Microsoft Office Word</Application>
  <DocSecurity>0</DocSecurity>
  <Lines>55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2025-11-21T19:40:00Z</dcterms:created>
  <dcterms:modified xsi:type="dcterms:W3CDTF">2025-11-21T19:40:00Z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